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BD99A0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163062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83B20F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63062" w:rsidRPr="002558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1C44AD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163062">
        <w:rPr>
          <w:rFonts w:ascii="Garamond" w:hAnsi="Garamond" w:cs="Arial"/>
          <w:sz w:val="22"/>
          <w:szCs w:val="22"/>
        </w:rPr>
        <w:t>03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4E3F" w14:textId="77777777" w:rsidR="00E976E1" w:rsidRDefault="00E976E1" w:rsidP="00795AAC">
      <w:r>
        <w:separator/>
      </w:r>
    </w:p>
  </w:endnote>
  <w:endnote w:type="continuationSeparator" w:id="0">
    <w:p w14:paraId="576E6894" w14:textId="77777777" w:rsidR="00E976E1" w:rsidRDefault="00E976E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E6D2" w14:textId="77777777" w:rsidR="00E976E1" w:rsidRDefault="00E976E1" w:rsidP="00795AAC">
      <w:r>
        <w:separator/>
      </w:r>
    </w:p>
  </w:footnote>
  <w:footnote w:type="continuationSeparator" w:id="0">
    <w:p w14:paraId="0BF9A670" w14:textId="77777777" w:rsidR="00E976E1" w:rsidRDefault="00E976E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53N+zu/8iwNLqw+CARijMr6paBZAeROPGmsmNek2jXY=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P7Rwkh9BHK7R//Ywcpj/9ht5i5OLsRWuPf/jfYVnUxc=</DigestValue>
    </Reference>
  </SignedInfo>
  <SignatureValue>r4Tayppm+ohOL1bFKdTjTzKJvE/GzfdIkxB2B7E/oRd5qOI2PZOpCxmDuQRR4dL+k/tL8EOhmwkl
W9UvO5ts8PeXviKzouHj6s7f2ls05KDmPNs7/xm5fq7YLOYg0IsMpVkZNVk+6HhCb6pUTA+IcWQw
uXw9BWJaWVP27Q9D2Krk2PFrasdGniWRBBbLHPl1whbgeMWETsz8cDa27/jXMh6zLh53fcFiejKK
5tL9t2jb1erquSgGV9WMOZ2O37ciqRsPNJngx28vCtTzMxG7eCx/AXPKvo/k2oPu1Hw2WPUv09M+
Cmzrk5QiYo6SuiNIy9Pg2LnQKj5eHsR29NgQRQ==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PPeoPYq4Vs3s3ISAxuQVsxfwkUdM/9nXoSadsR9emxw=</DigestValue>
      </Reference>
      <Reference URI="/word/document.xml?ContentType=application/vnd.openxmlformats-officedocument.wordprocessingml.document.main+xml">
        <DigestMethod Algorithm="http://www.w3.org/2001/04/xmlenc#sha256"/>
        <DigestValue>X3tM47zyUjyLZnIwTLFZujqm72LpNw0l8Gzgst9YNS0=</DigestValue>
      </Reference>
      <Reference URI="/word/endnotes.xml?ContentType=application/vnd.openxmlformats-officedocument.wordprocessingml.endnotes+xml">
        <DigestMethod Algorithm="http://www.w3.org/2001/04/xmlenc#sha256"/>
        <DigestValue>p+ZVhEqqYp9Y+T8GsdYrGiJ9xE1HNzlrnUhNuXvStT4=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DLEBJkqW2uqDStkrAD1dQqRFqRQ+QYOrzavM7r7h7IE=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uguhJ8XJAJ8/RoihA4JAK2yaJjMkIrKJz0VOncPSmbM=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2023-10-19T07:23:39Z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2023-10-19T07:23:39Z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103</cp:revision>
  <cp:lastPrinted>2018-08-08T13:48:00Z</cp:lastPrinted>
  <dcterms:created xsi:type="dcterms:W3CDTF">2021-09-20T07:59:00Z</dcterms:created>
  <dcterms:modified xsi:type="dcterms:W3CDTF">2023-10-19T07:23:00Z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